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68167D" w:rsidRPr="008E1345" w:rsidRDefault="0068167D" w:rsidP="0068167D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:rsidR="001479D9" w:rsidRPr="008E1345" w:rsidRDefault="001E147C" w:rsidP="00E96C87">
      <w:pPr>
        <w:autoSpaceDE w:val="0"/>
        <w:ind w:left="1418" w:hanging="713"/>
        <w:jc w:val="right"/>
        <w:rPr>
          <w:rFonts w:asciiTheme="majorHAnsi" w:hAnsiTheme="majorHAnsi" w:cs="Tahoma"/>
        </w:rPr>
      </w:pPr>
      <w:r w:rsidRPr="008E1345">
        <w:rPr>
          <w:rFonts w:asciiTheme="majorHAnsi" w:hAnsiTheme="majorHAnsi" w:cs="Tahoma"/>
        </w:rPr>
        <w:t xml:space="preserve">Załącznik </w:t>
      </w:r>
      <w:r w:rsidR="00F234F7" w:rsidRPr="008E1345">
        <w:rPr>
          <w:rFonts w:asciiTheme="majorHAnsi" w:hAnsiTheme="majorHAnsi" w:cs="Tahoma"/>
        </w:rPr>
        <w:t xml:space="preserve">nr </w:t>
      </w:r>
      <w:r w:rsidR="008E1345" w:rsidRPr="008E1345">
        <w:rPr>
          <w:rFonts w:asciiTheme="majorHAnsi" w:hAnsiTheme="majorHAnsi" w:cs="Tahoma"/>
        </w:rPr>
        <w:t>4 SWZ</w:t>
      </w:r>
    </w:p>
    <w:p w:rsidR="007F6F1D" w:rsidRPr="008E1345" w:rsidRDefault="007F6F1D" w:rsidP="001E2E34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</w:p>
    <w:p w:rsidR="001E2E34" w:rsidRPr="008E1345" w:rsidRDefault="001E147C" w:rsidP="001E2E34">
      <w:pPr>
        <w:pStyle w:val="Tekstpodstawowy31"/>
        <w:rPr>
          <w:rFonts w:asciiTheme="majorHAnsi" w:eastAsia="Bookman Old Style" w:hAnsiTheme="majorHAnsi" w:cs="Tahoma"/>
          <w:shadow/>
          <w:sz w:val="28"/>
          <w:szCs w:val="28"/>
        </w:rPr>
      </w:pPr>
      <w:r w:rsidRPr="008E1345">
        <w:rPr>
          <w:rFonts w:asciiTheme="majorHAnsi" w:eastAsia="Bookman Old Style" w:hAnsiTheme="majorHAnsi" w:cs="Tahoma"/>
          <w:shadow/>
          <w:sz w:val="28"/>
          <w:szCs w:val="28"/>
        </w:rPr>
        <w:t>WYKAZ WYKONANYCH</w:t>
      </w:r>
      <w:r w:rsidR="00B57FAA" w:rsidRPr="008E1345">
        <w:rPr>
          <w:rFonts w:asciiTheme="majorHAnsi" w:eastAsia="Bookman Old Style" w:hAnsiTheme="majorHAnsi" w:cs="Tahoma"/>
          <w:shadow/>
          <w:sz w:val="28"/>
          <w:szCs w:val="28"/>
        </w:rPr>
        <w:t xml:space="preserve"> </w:t>
      </w:r>
      <w:r w:rsidR="00AE03A5" w:rsidRPr="008E1345">
        <w:rPr>
          <w:rFonts w:asciiTheme="majorHAnsi" w:eastAsia="Bookman Old Style" w:hAnsiTheme="majorHAnsi" w:cs="Tahoma"/>
          <w:shadow/>
          <w:sz w:val="28"/>
          <w:szCs w:val="28"/>
        </w:rPr>
        <w:t>ROBÓT</w:t>
      </w:r>
      <w:r w:rsidR="0068167D" w:rsidRPr="008E1345">
        <w:rPr>
          <w:rFonts w:asciiTheme="majorHAnsi" w:eastAsia="Bookman Old Style" w:hAnsiTheme="majorHAnsi" w:cs="Tahoma"/>
          <w:shadow/>
          <w:sz w:val="28"/>
          <w:szCs w:val="28"/>
        </w:rPr>
        <w:t xml:space="preserve"> BUDOWLANYCH</w:t>
      </w:r>
    </w:p>
    <w:p w:rsidR="001E2E34" w:rsidRPr="008E1345" w:rsidRDefault="001E2E34" w:rsidP="00E96C8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8E1345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:rsidR="001E2E34" w:rsidRPr="008E1345" w:rsidRDefault="001E2E34" w:rsidP="001E2E3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2901" w:type="dxa"/>
        <w:tblInd w:w="-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8"/>
        <w:gridCol w:w="6122"/>
        <w:gridCol w:w="2232"/>
        <w:gridCol w:w="1955"/>
        <w:gridCol w:w="1594"/>
      </w:tblGrid>
      <w:tr w:rsidR="00AE03A5" w:rsidRPr="008E1345">
        <w:trPr>
          <w:cantSplit/>
          <w:trHeight w:val="435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AE03A5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AE03A5" w:rsidRPr="008E1345" w:rsidRDefault="00AE03A5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6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7A41F0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sz w:val="18"/>
                <w:szCs w:val="18"/>
              </w:rPr>
              <w:t>Określenie rodzaju, zakresu i wielkości robót zgodnie  z opisem warunku udziału w postępo</w:t>
            </w:r>
            <w:r w:rsidR="007A41F0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waniu określonym </w:t>
            </w:r>
          </w:p>
          <w:p w:rsidR="00AE03A5" w:rsidRPr="008E1345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>
              <w:rPr>
                <w:rFonts w:asciiTheme="majorHAnsi" w:eastAsia="Bookman Old Style" w:hAnsiTheme="majorHAnsi" w:cs="Tahoma"/>
                <w:sz w:val="18"/>
                <w:szCs w:val="18"/>
              </w:rPr>
              <w:t>w rozdziale 21 ust. 6 pkt 1 i 2 S</w:t>
            </w:r>
            <w:r w:rsidR="00AE03A5" w:rsidRPr="008E1345">
              <w:rPr>
                <w:rFonts w:asciiTheme="majorHAnsi" w:eastAsia="Bookman Old Style" w:hAnsiTheme="majorHAnsi" w:cs="Tahoma"/>
                <w:sz w:val="18"/>
                <w:szCs w:val="18"/>
              </w:rPr>
              <w:t>WZ.</w:t>
            </w:r>
          </w:p>
          <w:p w:rsidR="004A788A" w:rsidRPr="008E1345" w:rsidRDefault="004A788A" w:rsidP="00E96C87">
            <w:pPr>
              <w:pStyle w:val="Tekstpodstawowy31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AE03A5" w:rsidRPr="008E1345" w:rsidRDefault="00AE03A5" w:rsidP="007D1B2D">
            <w:pPr>
              <w:pStyle w:val="Tekstpodstawowy31"/>
              <w:jc w:val="both"/>
              <w:rPr>
                <w:rFonts w:asciiTheme="majorHAnsi" w:hAnsiTheme="majorHAnsi" w:cs="Tahoma"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044BF6" w:rsidP="00044BF6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długość</w:t>
            </w:r>
            <w:r w:rsidR="0041323C"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 xml:space="preserve"> w metrach</w:t>
            </w:r>
          </w:p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Termin rozpoczęcia i zakończenia robót</w:t>
            </w:r>
          </w:p>
          <w:p w:rsidR="00AE03A5" w:rsidRPr="008E1345" w:rsidRDefault="00AE03A5" w:rsidP="009F32CB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(dzień,</w:t>
            </w:r>
            <w:r w:rsidR="00044BF6"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 xml:space="preserve"> </w:t>
            </w: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miesiąc,</w:t>
            </w:r>
          </w:p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rok)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Miejsce realizacji</w:t>
            </w:r>
          </w:p>
          <w:p w:rsidR="00AE03A5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</w:pPr>
            <w:r w:rsidRPr="008E1345">
              <w:rPr>
                <w:rFonts w:asciiTheme="majorHAnsi" w:eastAsia="Bookman Old Style" w:hAnsiTheme="majorHAnsi" w:cs="Tahoma"/>
                <w:bCs w:val="0"/>
                <w:sz w:val="18"/>
                <w:szCs w:val="18"/>
              </w:rPr>
              <w:t>Zamawiający/ Inwestor</w:t>
            </w:r>
          </w:p>
        </w:tc>
      </w:tr>
      <w:tr w:rsidR="00AE03A5" w:rsidRPr="008E1345">
        <w:trPr>
          <w:cantSplit/>
          <w:trHeight w:val="517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1049CD" w:rsidRPr="008E1345" w:rsidRDefault="001049C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1049CD" w:rsidRPr="008E1345" w:rsidRDefault="001049C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9CD" w:rsidRPr="008E1345" w:rsidRDefault="001049CD" w:rsidP="00E96C8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</w:p>
          <w:p w:rsidR="00930195" w:rsidRPr="008E1345" w:rsidRDefault="007D1B2D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WARUNEK DO SPEŁNIENIA PRZEZ WYKONAWCĘ/WYKONAWCÓW</w:t>
            </w:r>
          </w:p>
          <w:p w:rsidR="00734D60" w:rsidRPr="008E1345" w:rsidRDefault="00734D60" w:rsidP="00044BF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Cs/>
                <w:sz w:val="16"/>
                <w:szCs w:val="16"/>
              </w:rPr>
            </w:pPr>
          </w:p>
          <w:p w:rsidR="007A41F0" w:rsidRPr="007A41F0" w:rsidRDefault="007A41F0" w:rsidP="007A41F0">
            <w:pPr>
              <w:pStyle w:val="Default"/>
              <w:spacing w:line="276" w:lineRule="auto"/>
              <w:jc w:val="both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7A41F0">
              <w:rPr>
                <w:rFonts w:asciiTheme="majorHAnsi" w:hAnsiTheme="majorHAnsi" w:cs="Calibri"/>
                <w:b/>
                <w:bCs/>
                <w:sz w:val="16"/>
                <w:szCs w:val="16"/>
              </w:rPr>
              <w:t xml:space="preserve">Zamawiający uzna, iż wykonawca spełni warunek  jeżeli wykaże, iż </w:t>
            </w:r>
            <w:r w:rsidRPr="007A41F0">
              <w:rPr>
                <w:rFonts w:asciiTheme="majorHAnsi" w:hAnsiTheme="majorHAnsi" w:cs="Calibri"/>
                <w:b/>
                <w:sz w:val="16"/>
                <w:szCs w:val="16"/>
              </w:rPr>
              <w:t>w okresie ostatnich 5 lat przed upływem terminu składania ofert, a jeżeli okres prowadzenia działalności jest krótszy to w tym okresie</w:t>
            </w:r>
            <w:r w:rsidRPr="007A41F0">
              <w:rPr>
                <w:rFonts w:asciiTheme="majorHAnsi" w:hAnsiTheme="majorHAnsi" w:cs="Calibri"/>
                <w:b/>
                <w:bCs/>
                <w:sz w:val="16"/>
                <w:szCs w:val="16"/>
              </w:rPr>
              <w:t xml:space="preserve"> </w:t>
            </w:r>
            <w:r w:rsidRPr="007A41F0">
              <w:rPr>
                <w:rFonts w:asciiTheme="majorHAnsi" w:hAnsiTheme="majorHAnsi" w:cs="Calibri"/>
                <w:b/>
                <w:sz w:val="16"/>
                <w:szCs w:val="16"/>
              </w:rPr>
              <w:t xml:space="preserve">wykonał: co najmniej 2 roboty budowlane polegające na budowie lub przebudowie lub rozbudowie drogi publicznej o przekroju ulicznym z wykonaniem nawierzchni bitumicznej, </w:t>
            </w:r>
            <w:r w:rsidR="00472E55">
              <w:rPr>
                <w:rFonts w:asciiTheme="majorHAnsi" w:hAnsiTheme="majorHAnsi" w:cs="Calibri"/>
                <w:b/>
                <w:sz w:val="16"/>
                <w:szCs w:val="16"/>
              </w:rPr>
              <w:t>o długości nie mniejszej niż 300</w:t>
            </w:r>
            <w:r w:rsidRPr="007A41F0">
              <w:rPr>
                <w:rFonts w:asciiTheme="majorHAnsi" w:hAnsiTheme="majorHAnsi" w:cs="Calibri"/>
                <w:b/>
                <w:sz w:val="16"/>
                <w:szCs w:val="16"/>
              </w:rPr>
              <w:t xml:space="preserve"> m każda z dróg.  </w:t>
            </w:r>
          </w:p>
          <w:p w:rsidR="007A41F0" w:rsidRDefault="007A41F0" w:rsidP="007A41F0">
            <w:pPr>
              <w:suppressAutoHyphens w:val="0"/>
              <w:spacing w:after="60" w:line="276" w:lineRule="auto"/>
              <w:rPr>
                <w:rFonts w:asciiTheme="majorHAnsi" w:hAnsiTheme="majorHAnsi" w:cs="Tahoma"/>
                <w:bCs/>
                <w:color w:val="FF0000"/>
                <w:sz w:val="12"/>
                <w:szCs w:val="12"/>
              </w:rPr>
            </w:pPr>
          </w:p>
          <w:p w:rsidR="00930195" w:rsidRPr="008E1345" w:rsidRDefault="00930195" w:rsidP="00872BFE">
            <w:pPr>
              <w:tabs>
                <w:tab w:val="left" w:pos="80"/>
              </w:tabs>
              <w:rPr>
                <w:rFonts w:asciiTheme="majorHAnsi" w:hAnsiTheme="majorHAnsi" w:cs="Tahoma"/>
                <w:i/>
              </w:rPr>
            </w:pPr>
          </w:p>
          <w:p w:rsidR="007D1B2D" w:rsidRPr="008E1345" w:rsidRDefault="007D1B2D" w:rsidP="007D1B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OPISUJE WYKONAWCA</w:t>
            </w:r>
          </w:p>
          <w:p w:rsidR="007D1B2D" w:rsidRPr="008E1345" w:rsidRDefault="007D1B2D" w:rsidP="007D1B2D">
            <w:pPr>
              <w:numPr>
                <w:ilvl w:val="0"/>
                <w:numId w:val="18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</w:rPr>
            </w:pPr>
            <w:r w:rsidRPr="008E1345">
              <w:rPr>
                <w:rFonts w:asciiTheme="majorHAnsi" w:hAnsiTheme="majorHAnsi" w:cs="Tahoma"/>
                <w:i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:rsidR="007D1B2D" w:rsidRPr="008E1345" w:rsidRDefault="007D1B2D" w:rsidP="007D1B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  <w:r w:rsidRPr="008E1345">
              <w:rPr>
                <w:rFonts w:asciiTheme="majorHAnsi" w:hAnsiTheme="majorHAnsi" w:cs="Tahoma"/>
                <w:i/>
                <w:sz w:val="16"/>
                <w:szCs w:val="16"/>
              </w:rPr>
              <w:t xml:space="preserve">Nazwa/zakres zamówienia </w:t>
            </w:r>
          </w:p>
          <w:p w:rsidR="007D1B2D" w:rsidRPr="008E1345" w:rsidRDefault="007D1B2D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C42C61" w:rsidRPr="008E1345" w:rsidRDefault="00C42C61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C42C61" w:rsidRPr="008E1345" w:rsidRDefault="00C42C61" w:rsidP="007D1B2D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7D1B2D" w:rsidRPr="008E1345" w:rsidRDefault="007D1B2D" w:rsidP="007D1B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OPISUJE WYKONAWCA</w:t>
            </w:r>
          </w:p>
          <w:p w:rsidR="00AE03A5" w:rsidRPr="008E1345" w:rsidRDefault="00AE03A5" w:rsidP="007D1B2D">
            <w:pPr>
              <w:numPr>
                <w:ilvl w:val="0"/>
                <w:numId w:val="18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</w:rPr>
            </w:pPr>
            <w:r w:rsidRPr="008E1345">
              <w:rPr>
                <w:rFonts w:asciiTheme="majorHAnsi" w:hAnsiTheme="majorHAnsi" w:cs="Tahoma"/>
                <w:i/>
              </w:rPr>
              <w:t>…………………………………………………………………………………………………………</w:t>
            </w:r>
            <w:r w:rsidR="007D1B2D" w:rsidRPr="008E1345">
              <w:rPr>
                <w:rFonts w:asciiTheme="majorHAnsi" w:hAnsiTheme="majorHAnsi" w:cs="Tahoma"/>
                <w:i/>
              </w:rPr>
              <w:t>………………………………………………………………</w:t>
            </w:r>
          </w:p>
          <w:p w:rsidR="00AE03A5" w:rsidRPr="008E1345" w:rsidRDefault="004A788A" w:rsidP="00E96C87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  <w:r w:rsidRPr="008E1345">
              <w:rPr>
                <w:rFonts w:asciiTheme="majorHAnsi" w:hAnsiTheme="majorHAnsi" w:cs="Tahoma"/>
                <w:i/>
                <w:sz w:val="16"/>
                <w:szCs w:val="16"/>
              </w:rPr>
              <w:t>Nazwa/zakres zamówienia</w:t>
            </w:r>
            <w:r w:rsidR="00AE03A5" w:rsidRPr="008E1345">
              <w:rPr>
                <w:rFonts w:asciiTheme="majorHAnsi" w:hAnsiTheme="majorHAnsi" w:cs="Tahoma"/>
                <w:i/>
                <w:sz w:val="16"/>
                <w:szCs w:val="16"/>
              </w:rPr>
              <w:t xml:space="preserve"> </w:t>
            </w:r>
          </w:p>
          <w:p w:rsidR="00AE03A5" w:rsidRPr="008E1345" w:rsidRDefault="00AE03A5" w:rsidP="00E96C87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/>
                <w:i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C42C61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Długość w metrach</w:t>
            </w:r>
            <w:r w:rsidR="00734D60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………….</w:t>
            </w:r>
          </w:p>
          <w:p w:rsidR="00734D60" w:rsidRPr="008E1345" w:rsidRDefault="00734D6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42C61" w:rsidRPr="008E1345" w:rsidRDefault="00C42C61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EF1E4A" w:rsidRPr="008E1345" w:rsidRDefault="00EF1E4A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661B7E" w:rsidRPr="008E1345" w:rsidRDefault="00661B7E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41323C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951700" w:rsidRPr="008E1345" w:rsidRDefault="00CC0CB3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 xml:space="preserve">Długość </w:t>
            </w:r>
            <w:r w:rsidR="00C42C61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 metrach</w:t>
            </w:r>
            <w:r w:rsidR="00734D60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…………..</w:t>
            </w:r>
          </w:p>
          <w:p w:rsidR="00734D60" w:rsidRPr="008E1345" w:rsidRDefault="00734D60" w:rsidP="0095170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EF1E4A" w:rsidRPr="008E1345" w:rsidRDefault="00EF1E4A" w:rsidP="00EF1E4A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Rozpoczęcie: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Zakończenie:</w:t>
            </w:r>
          </w:p>
          <w:p w:rsidR="007D1B2D" w:rsidRPr="008E1345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</w:t>
            </w:r>
            <w:r w:rsidR="007D1B2D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Rozpoczęcie:</w:t>
            </w: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Zakończenie:</w:t>
            </w: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EF1E4A" w:rsidRPr="008E1345" w:rsidRDefault="00EF1E4A" w:rsidP="00044BF6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A41F0" w:rsidRDefault="007A41F0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93019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Zamawiającym/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inwestorem był/była: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</w:t>
            </w: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E03A5" w:rsidRPr="008E1345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D1B2D" w:rsidRPr="008E1345" w:rsidRDefault="007D1B2D" w:rsidP="00661B7E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930195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Zamawiającym/</w:t>
            </w: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inwestorem był/była:</w:t>
            </w:r>
          </w:p>
          <w:p w:rsidR="007D1B2D" w:rsidRPr="008E1345" w:rsidRDefault="007D1B2D" w:rsidP="007D1B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</w:t>
            </w:r>
          </w:p>
        </w:tc>
      </w:tr>
      <w:tr w:rsidR="00930195" w:rsidRPr="008E1345">
        <w:trPr>
          <w:cantSplit/>
          <w:trHeight w:val="517"/>
        </w:trPr>
        <w:tc>
          <w:tcPr>
            <w:tcW w:w="129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930195" w:rsidRPr="008E1345" w:rsidRDefault="0093019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  <w:tr w:rsidR="00044BF6" w:rsidRPr="008E1345" w:rsidTr="00DD22F9">
        <w:trPr>
          <w:cantSplit/>
          <w:trHeight w:val="517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</w:p>
          <w:p w:rsidR="00044BF6" w:rsidRPr="008E1345" w:rsidRDefault="00CC0CB3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BF6" w:rsidRPr="008E1345" w:rsidRDefault="00044BF6" w:rsidP="00DD22F9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</w:p>
          <w:p w:rsidR="00044BF6" w:rsidRPr="008E1345" w:rsidRDefault="00044BF6" w:rsidP="00DD22F9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WARUNEK DO SPEŁNIENIA PRZEZ WYKONAWCĘ/WYKONAWCÓW</w:t>
            </w:r>
          </w:p>
          <w:p w:rsidR="00044BF6" w:rsidRPr="008E1345" w:rsidRDefault="00044BF6" w:rsidP="00DD22F9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Cs/>
                <w:sz w:val="16"/>
                <w:szCs w:val="16"/>
              </w:rPr>
            </w:pPr>
          </w:p>
          <w:p w:rsidR="007A41F0" w:rsidRPr="007A41F0" w:rsidRDefault="007A41F0" w:rsidP="007A41F0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16"/>
                <w:szCs w:val="16"/>
              </w:rPr>
            </w:pPr>
            <w:r w:rsidRPr="007A41F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Zamawiający uzna, iż wykonawca spełni warunek  jeżeli wykaże, iż </w:t>
            </w:r>
            <w:r w:rsidRPr="007A41F0">
              <w:rPr>
                <w:rFonts w:asciiTheme="majorHAnsi" w:hAnsiTheme="majorHAnsi"/>
                <w:b/>
                <w:sz w:val="16"/>
                <w:szCs w:val="16"/>
              </w:rPr>
              <w:t>w okresie ostatnich 5 lat przed upływem terminu składania ofert, a jeżeli okres prowadzenia działalności jest krótszy to w tym okresie</w:t>
            </w:r>
            <w:r w:rsidRPr="007A41F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7A41F0">
              <w:rPr>
                <w:rFonts w:asciiTheme="majorHAnsi" w:hAnsiTheme="majorHAnsi"/>
                <w:b/>
                <w:sz w:val="16"/>
                <w:szCs w:val="16"/>
              </w:rPr>
              <w:t>wykonał: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                                        </w:t>
            </w:r>
            <w:r w:rsidRPr="007A41F0">
              <w:rPr>
                <w:rFonts w:asciiTheme="majorHAnsi" w:hAnsiTheme="majorHAnsi"/>
                <w:b/>
                <w:sz w:val="16"/>
                <w:szCs w:val="16"/>
              </w:rPr>
              <w:t xml:space="preserve"> co najmniej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 </w:t>
            </w:r>
            <w:r w:rsidRPr="007A41F0">
              <w:rPr>
                <w:rFonts w:asciiTheme="majorHAnsi" w:hAnsiTheme="majorHAnsi"/>
                <w:b/>
                <w:sz w:val="16"/>
                <w:szCs w:val="16"/>
              </w:rPr>
              <w:t xml:space="preserve">2 roboty budowlane polegające na budowie kanalizacji deszczowej lub sanitarnej </w:t>
            </w:r>
            <w:r w:rsidR="00472E55">
              <w:rPr>
                <w:rFonts w:asciiTheme="majorHAnsi" w:hAnsiTheme="majorHAnsi" w:cs="Calibri"/>
                <w:b/>
                <w:sz w:val="16"/>
                <w:szCs w:val="16"/>
              </w:rPr>
              <w:t xml:space="preserve">o długości nie mniejszej niż 150 </w:t>
            </w:r>
            <w:r w:rsidRPr="007A41F0">
              <w:rPr>
                <w:rFonts w:asciiTheme="majorHAnsi" w:hAnsiTheme="majorHAnsi" w:cs="Calibri"/>
                <w:b/>
                <w:sz w:val="16"/>
                <w:szCs w:val="16"/>
              </w:rPr>
              <w:t xml:space="preserve">m każda </w:t>
            </w:r>
            <w:r w:rsidRPr="007A41F0">
              <w:rPr>
                <w:rFonts w:asciiTheme="majorHAnsi" w:hAnsiTheme="majorHAnsi"/>
                <w:b/>
                <w:sz w:val="16"/>
                <w:szCs w:val="16"/>
              </w:rPr>
              <w:t>(powyższe sieci mogą być elementami wykonanych dróg);</w:t>
            </w:r>
          </w:p>
          <w:p w:rsidR="007A41F0" w:rsidRDefault="007A41F0" w:rsidP="00734D60">
            <w:pPr>
              <w:spacing w:line="276" w:lineRule="auto"/>
              <w:jc w:val="center"/>
              <w:rPr>
                <w:rFonts w:asciiTheme="majorHAnsi" w:hAnsiTheme="majorHAnsi" w:cs="Tahoma"/>
                <w:bCs/>
                <w:color w:val="FF0000"/>
                <w:sz w:val="12"/>
                <w:szCs w:val="12"/>
              </w:rPr>
            </w:pPr>
          </w:p>
          <w:p w:rsidR="00734D60" w:rsidRPr="008E1345" w:rsidRDefault="00734D60" w:rsidP="004D530F">
            <w:pPr>
              <w:spacing w:line="276" w:lineRule="auto"/>
              <w:ind w:left="284"/>
              <w:jc w:val="center"/>
              <w:rPr>
                <w:rFonts w:asciiTheme="majorHAnsi" w:hAnsiTheme="majorHAnsi" w:cs="Tahoma"/>
                <w:bCs/>
                <w:color w:val="FF0000"/>
                <w:sz w:val="12"/>
                <w:szCs w:val="12"/>
              </w:rPr>
            </w:pPr>
          </w:p>
          <w:p w:rsidR="00734D60" w:rsidRPr="008E1345" w:rsidRDefault="00734D60" w:rsidP="004D530F">
            <w:pPr>
              <w:spacing w:line="276" w:lineRule="auto"/>
              <w:ind w:left="284"/>
              <w:jc w:val="center"/>
              <w:rPr>
                <w:rFonts w:asciiTheme="majorHAnsi" w:hAnsiTheme="majorHAnsi" w:cs="Tahoma"/>
                <w:bCs/>
                <w:sz w:val="16"/>
                <w:szCs w:val="16"/>
              </w:rPr>
            </w:pPr>
          </w:p>
          <w:p w:rsidR="00044BF6" w:rsidRPr="008E1345" w:rsidRDefault="00044BF6" w:rsidP="00DD22F9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OPISUJE WYKONAWCA</w:t>
            </w:r>
          </w:p>
          <w:p w:rsidR="00044BF6" w:rsidRPr="008E1345" w:rsidRDefault="00044BF6" w:rsidP="00044BF6">
            <w:pPr>
              <w:numPr>
                <w:ilvl w:val="0"/>
                <w:numId w:val="27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</w:rPr>
            </w:pPr>
            <w:r w:rsidRPr="008E1345">
              <w:rPr>
                <w:rFonts w:asciiTheme="majorHAnsi" w:hAnsiTheme="majorHAnsi" w:cs="Tahoma"/>
                <w:i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:rsidR="00044BF6" w:rsidRPr="008E1345" w:rsidRDefault="00044BF6" w:rsidP="00DD22F9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  <w:r w:rsidRPr="008E1345">
              <w:rPr>
                <w:rFonts w:asciiTheme="majorHAnsi" w:hAnsiTheme="majorHAnsi" w:cs="Tahoma"/>
                <w:i/>
                <w:sz w:val="16"/>
                <w:szCs w:val="16"/>
              </w:rPr>
              <w:t xml:space="preserve">Nazwa/zakres zamówienia </w:t>
            </w:r>
          </w:p>
          <w:p w:rsidR="00044BF6" w:rsidRPr="008E1345" w:rsidRDefault="00044BF6" w:rsidP="00DD22F9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734D60" w:rsidRPr="008E1345" w:rsidRDefault="00734D60" w:rsidP="00DD22F9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734D60" w:rsidRPr="008E1345" w:rsidRDefault="00734D60" w:rsidP="00DD22F9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734D60" w:rsidRPr="008E1345" w:rsidRDefault="00734D60" w:rsidP="00DD22F9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70C0"/>
              </w:rPr>
            </w:pPr>
          </w:p>
          <w:p w:rsidR="00044BF6" w:rsidRPr="008E1345" w:rsidRDefault="00044BF6" w:rsidP="00DD22F9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70C0"/>
              </w:rPr>
            </w:pPr>
            <w:r w:rsidRPr="008E1345">
              <w:rPr>
                <w:rFonts w:asciiTheme="majorHAnsi" w:hAnsiTheme="majorHAnsi" w:cs="Tahoma"/>
                <w:i/>
                <w:color w:val="0070C0"/>
              </w:rPr>
              <w:t>OPISUJE WYKONAWCA</w:t>
            </w:r>
          </w:p>
          <w:p w:rsidR="00044BF6" w:rsidRPr="008E1345" w:rsidRDefault="00044BF6" w:rsidP="00044BF6">
            <w:pPr>
              <w:numPr>
                <w:ilvl w:val="0"/>
                <w:numId w:val="27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</w:rPr>
            </w:pPr>
            <w:r w:rsidRPr="008E1345">
              <w:rPr>
                <w:rFonts w:asciiTheme="majorHAnsi" w:hAnsiTheme="majorHAnsi" w:cs="Tahoma"/>
                <w:i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044BF6" w:rsidRDefault="00044BF6" w:rsidP="004D530F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  <w:r w:rsidRPr="008E1345">
              <w:rPr>
                <w:rFonts w:asciiTheme="majorHAnsi" w:hAnsiTheme="majorHAnsi" w:cs="Tahoma"/>
                <w:i/>
                <w:sz w:val="16"/>
                <w:szCs w:val="16"/>
              </w:rPr>
              <w:t xml:space="preserve">Nazwa/zakres zamówienia </w:t>
            </w:r>
          </w:p>
          <w:p w:rsidR="00E25AB9" w:rsidRDefault="00E25AB9" w:rsidP="004D530F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  <w:p w:rsidR="00E25AB9" w:rsidRPr="008E1345" w:rsidRDefault="00E25AB9" w:rsidP="004D530F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4D530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CC0CB3" w:rsidRPr="008E1345" w:rsidRDefault="004D530F" w:rsidP="00CC0CB3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</w:t>
            </w:r>
            <w:r w:rsidR="00044BF6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</w:t>
            </w:r>
          </w:p>
          <w:p w:rsidR="00044BF6" w:rsidRPr="008E1345" w:rsidRDefault="00044BF6" w:rsidP="00CC0CB3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 xml:space="preserve">Długość </w:t>
            </w:r>
            <w:r w:rsidR="00CC0CB3"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 metrach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1323C" w:rsidRPr="008E1345" w:rsidRDefault="0041323C" w:rsidP="004D530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D530F" w:rsidRPr="008E1345" w:rsidRDefault="004D530F" w:rsidP="00A73EE8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4D530F" w:rsidRPr="008E1345" w:rsidRDefault="004D530F" w:rsidP="00A73EE8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34D60" w:rsidRPr="008E1345" w:rsidRDefault="00734D60" w:rsidP="00A73EE8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34D60" w:rsidRPr="008E1345" w:rsidRDefault="00734D60" w:rsidP="00A73EE8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A73EE8" w:rsidRPr="008E1345" w:rsidRDefault="00A73EE8" w:rsidP="00A73EE8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</w:t>
            </w:r>
          </w:p>
          <w:p w:rsidR="00A73EE8" w:rsidRPr="008E1345" w:rsidRDefault="00A73EE8" w:rsidP="00CC0CB3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Długość w metrach</w:t>
            </w: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A73EE8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Rozpoczęcie: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Zakończenie: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4D530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34D60" w:rsidRPr="008E1345" w:rsidRDefault="00734D60" w:rsidP="004D530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34D60" w:rsidRPr="008E1345" w:rsidRDefault="00734D60" w:rsidP="004D530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Rozpoczęcie: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Zakończenie: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Zamawiającym/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inwestorem był/była: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34D60" w:rsidRPr="008E1345" w:rsidRDefault="00734D60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734D60" w:rsidRPr="008E1345" w:rsidRDefault="00734D60" w:rsidP="00DD22F9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Zamawiającym/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inwestorem był/była:</w:t>
            </w:r>
          </w:p>
          <w:p w:rsidR="00044BF6" w:rsidRPr="008E1345" w:rsidRDefault="00044BF6" w:rsidP="00DD22F9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8E1345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…………………………</w:t>
            </w:r>
          </w:p>
        </w:tc>
      </w:tr>
    </w:tbl>
    <w:p w:rsidR="00044BF6" w:rsidRPr="008E1345" w:rsidRDefault="00044BF6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044BF6" w:rsidRPr="008E1345" w:rsidRDefault="00044BF6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3C4BAA" w:rsidRPr="008E1345" w:rsidRDefault="003C4BAA" w:rsidP="00951700">
      <w:pPr>
        <w:pStyle w:val="Zwykytekst1"/>
        <w:jc w:val="both"/>
        <w:rPr>
          <w:rFonts w:asciiTheme="majorHAnsi" w:eastAsia="Bookman Old Style" w:hAnsiTheme="majorHAnsi" w:cs="Tahoma"/>
          <w:i/>
          <w:sz w:val="18"/>
          <w:szCs w:val="18"/>
        </w:rPr>
      </w:pPr>
      <w:r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Do wykazu należy załączyć dowody potwierdzające, że </w:t>
      </w:r>
      <w:r w:rsidR="00AE03A5" w:rsidRPr="008E1345">
        <w:rPr>
          <w:rFonts w:asciiTheme="majorHAnsi" w:eastAsia="Bookman Old Style" w:hAnsiTheme="majorHAnsi" w:cs="Tahoma"/>
          <w:i/>
          <w:sz w:val="18"/>
          <w:szCs w:val="18"/>
        </w:rPr>
        <w:t>roboty zostały</w:t>
      </w:r>
      <w:r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 wykonane w sposób należyty oraz wskazujących czy zostały wykonane prawidłowo ukończone.</w:t>
      </w:r>
      <w:r w:rsidR="003F3E0D"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 </w:t>
      </w:r>
      <w:r w:rsidR="008E1345">
        <w:rPr>
          <w:rFonts w:asciiTheme="majorHAnsi" w:eastAsia="Bookman Old Style" w:hAnsiTheme="majorHAnsi" w:cs="Tahoma"/>
          <w:i/>
          <w:sz w:val="18"/>
          <w:szCs w:val="18"/>
        </w:rPr>
        <w:t xml:space="preserve">                                     </w:t>
      </w:r>
      <w:r w:rsidRPr="008E1345">
        <w:rPr>
          <w:rFonts w:asciiTheme="majorHAnsi" w:eastAsia="Bookman Old Style" w:hAnsiTheme="majorHAnsi" w:cs="Tahoma"/>
          <w:i/>
          <w:sz w:val="18"/>
          <w:szCs w:val="18"/>
        </w:rPr>
        <w:t>(np. referencje, protokoły odbioru lub inne).</w:t>
      </w: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:rsidR="007A41F0" w:rsidRDefault="007A41F0" w:rsidP="003E30FF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wykaz podpisuje upoważniony </w:t>
      </w:r>
    </w:p>
    <w:p w:rsidR="003C4BAA" w:rsidRPr="008E1345" w:rsidRDefault="007A41F0" w:rsidP="003E30FF">
      <w:pPr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przedstawiciel</w:t>
      </w:r>
      <w:r w:rsidR="003C4BAA" w:rsidRPr="008E1345">
        <w:rPr>
          <w:rFonts w:asciiTheme="majorHAnsi" w:hAnsiTheme="majorHAnsi" w:cs="Tahoma"/>
          <w:sz w:val="16"/>
          <w:szCs w:val="16"/>
        </w:rPr>
        <w:t xml:space="preserve"> Wykonawcy</w:t>
      </w:r>
    </w:p>
    <w:p w:rsidR="00546BA5" w:rsidRPr="008E1345" w:rsidRDefault="00546BA5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546BA5" w:rsidRPr="008E1345" w:rsidRDefault="00546BA5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044BF6" w:rsidRPr="008E1345" w:rsidRDefault="00044BF6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C83F4E" w:rsidRPr="008E1345" w:rsidRDefault="00C83F4E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:rsidR="00734D60" w:rsidRPr="008E1345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:rsidR="00734D60" w:rsidRPr="008E1345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:rsidR="00734D60" w:rsidRPr="008E1345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:rsidR="00734D60" w:rsidRPr="008E1345" w:rsidRDefault="00734D60" w:rsidP="007E5B18">
      <w:pPr>
        <w:autoSpaceDE w:val="0"/>
        <w:rPr>
          <w:rFonts w:asciiTheme="majorHAnsi" w:hAnsiTheme="majorHAnsi" w:cs="Tahoma"/>
        </w:rPr>
      </w:pPr>
    </w:p>
    <w:p w:rsidR="00734D60" w:rsidRPr="008E1345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:rsidR="00734D60" w:rsidRDefault="00734D60" w:rsidP="00C83F4E">
      <w:pPr>
        <w:autoSpaceDE w:val="0"/>
        <w:jc w:val="right"/>
        <w:rPr>
          <w:rFonts w:ascii="Tahoma" w:hAnsi="Tahoma" w:cs="Tahoma"/>
        </w:rPr>
      </w:pPr>
    </w:p>
    <w:sectPr w:rsidR="00734D60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1C0" w:rsidRDefault="002D01C0">
      <w:r>
        <w:separator/>
      </w:r>
    </w:p>
  </w:endnote>
  <w:endnote w:type="continuationSeparator" w:id="1">
    <w:p w:rsidR="002D01C0" w:rsidRDefault="002D0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411378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1C0" w:rsidRDefault="002D01C0">
      <w:r>
        <w:separator/>
      </w:r>
    </w:p>
  </w:footnote>
  <w:footnote w:type="continuationSeparator" w:id="1">
    <w:p w:rsidR="002D01C0" w:rsidRDefault="002D0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411378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23"/>
  </w:num>
  <w:num w:numId="5">
    <w:abstractNumId w:val="32"/>
  </w:num>
  <w:num w:numId="6">
    <w:abstractNumId w:val="30"/>
  </w:num>
  <w:num w:numId="7">
    <w:abstractNumId w:val="31"/>
  </w:num>
  <w:num w:numId="8">
    <w:abstractNumId w:val="20"/>
  </w:num>
  <w:num w:numId="9">
    <w:abstractNumId w:val="26"/>
  </w:num>
  <w:num w:numId="10">
    <w:abstractNumId w:val="33"/>
  </w:num>
  <w:num w:numId="11">
    <w:abstractNumId w:val="24"/>
  </w:num>
  <w:num w:numId="12">
    <w:abstractNumId w:val="21"/>
  </w:num>
  <w:num w:numId="13">
    <w:abstractNumId w:val="13"/>
  </w:num>
  <w:num w:numId="14">
    <w:abstractNumId w:val="40"/>
  </w:num>
  <w:num w:numId="15">
    <w:abstractNumId w:val="12"/>
  </w:num>
  <w:num w:numId="16">
    <w:abstractNumId w:val="15"/>
  </w:num>
  <w:num w:numId="17">
    <w:abstractNumId w:val="22"/>
  </w:num>
  <w:num w:numId="18">
    <w:abstractNumId w:val="29"/>
  </w:num>
  <w:num w:numId="19">
    <w:abstractNumId w:val="28"/>
  </w:num>
  <w:num w:numId="20">
    <w:abstractNumId w:val="35"/>
  </w:num>
  <w:num w:numId="21">
    <w:abstractNumId w:val="19"/>
  </w:num>
  <w:num w:numId="22">
    <w:abstractNumId w:val="37"/>
  </w:num>
  <w:num w:numId="23">
    <w:abstractNumId w:val="36"/>
  </w:num>
  <w:num w:numId="24">
    <w:abstractNumId w:val="18"/>
  </w:num>
  <w:num w:numId="25">
    <w:abstractNumId w:val="38"/>
  </w:num>
  <w:num w:numId="26">
    <w:abstractNumId w:val="39"/>
  </w:num>
  <w:num w:numId="27">
    <w:abstractNumId w:val="17"/>
  </w:num>
  <w:num w:numId="28">
    <w:abstractNumId w:val="14"/>
  </w:num>
  <w:num w:numId="29">
    <w:abstractNumId w:val="27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7586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01C0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697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16FD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37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E55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0EC6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110B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1F0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B18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1345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28AB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E7DAF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5AB9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24</cp:revision>
  <cp:lastPrinted>2018-05-28T09:48:00Z</cp:lastPrinted>
  <dcterms:created xsi:type="dcterms:W3CDTF">2018-05-28T06:38:00Z</dcterms:created>
  <dcterms:modified xsi:type="dcterms:W3CDTF">2021-03-12T12:07:00Z</dcterms:modified>
</cp:coreProperties>
</file>